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6A5EB2C"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F652EB">
        <w:rPr>
          <w:rFonts w:cs="Calibri"/>
          <w:b/>
          <w:sz w:val="28"/>
          <w:szCs w:val="28"/>
        </w:rPr>
        <w:t>3</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0F77F1F6"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B02427">
        <w:rPr>
          <w:rFonts w:asciiTheme="minorHAnsi" w:hAnsiTheme="minorHAnsi" w:cstheme="minorHAnsi"/>
          <w:highlight w:val="yellow"/>
        </w:rPr>
        <w:t xml:space="preserve"> </w:t>
      </w:r>
      <w:r w:rsidR="00B02427" w:rsidRPr="00B02427">
        <w:rPr>
          <w:rFonts w:asciiTheme="minorHAnsi" w:hAnsiTheme="minorHAnsi" w:cstheme="minorHAnsi"/>
          <w:i/>
          <w:iCs/>
          <w:highlight w:val="yellow"/>
        </w:rPr>
        <w:t>doplní účastník</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20452458"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5A31DA26" w14:textId="470F32C6" w:rsidR="00686B9B"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0DF126A" w14:textId="6B5F6AAD"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8D2479F" w14:textId="3AFBB9F7"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61273CE" w14:textId="399F30A7" w:rsidR="00D83407" w:rsidRPr="00355E23"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B02427" w:rsidRPr="00B02427">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4CF185E5" w14:textId="1BD429D0" w:rsidR="00D83407"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669DA8B"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4A4C941C" w14:textId="73593BFB" w:rsidR="00183F1A" w:rsidRPr="00964F90" w:rsidRDefault="00183F1A" w:rsidP="00F34701">
      <w:pPr>
        <w:widowControl w:val="0"/>
        <w:suppressAutoHyphens/>
        <w:spacing w:before="240"/>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w:t>
      </w:r>
      <w:r w:rsidR="00F33317">
        <w:rPr>
          <w:rFonts w:asciiTheme="minorHAnsi" w:hAnsiTheme="minorHAnsi"/>
        </w:rPr>
        <w:t>e</w:t>
      </w:r>
      <w:r w:rsidRPr="00964F90">
        <w:rPr>
          <w:rFonts w:asciiTheme="minorHAnsi" w:hAnsiTheme="minorHAnsi"/>
        </w:rPr>
        <w:t xml:space="preserve"> </w:t>
      </w:r>
      <w:r w:rsidR="00F33317">
        <w:rPr>
          <w:rFonts w:asciiTheme="minorHAnsi" w:hAnsiTheme="minorHAnsi"/>
        </w:rPr>
        <w:t>zjednodušeném podlimitním</w:t>
      </w:r>
      <w:r w:rsidRPr="00964F90">
        <w:rPr>
          <w:rFonts w:asciiTheme="minorHAnsi" w:hAnsiTheme="minorHAnsi"/>
        </w:rPr>
        <w:t xml:space="preserve"> řízení s názvem „</w:t>
      </w:r>
      <w:r w:rsidR="00F652EB">
        <w:rPr>
          <w:b/>
          <w:bCs/>
        </w:rPr>
        <w:t>Rukavice operační</w:t>
      </w:r>
      <w:r>
        <w:rPr>
          <w:rFonts w:asciiTheme="minorHAnsi" w:hAnsiTheme="minorHAnsi"/>
          <w:b/>
          <w:bCs/>
          <w:highlight w:val="yellow"/>
        </w:rPr>
        <w:t xml:space="preserve">, </w:t>
      </w:r>
      <w:r w:rsidRPr="00342A8B">
        <w:rPr>
          <w:rFonts w:asciiTheme="minorHAnsi" w:hAnsiTheme="minorHAnsi"/>
          <w:b/>
          <w:bCs/>
          <w:highlight w:val="yellow"/>
        </w:rPr>
        <w:t xml:space="preserve">část </w:t>
      </w:r>
      <w:bookmarkStart w:id="0" w:name="_Hlk95218449"/>
      <w:r w:rsidRPr="00342A8B">
        <w:rPr>
          <w:rFonts w:asciiTheme="minorHAnsi" w:hAnsiTheme="minorHAnsi"/>
          <w:b/>
          <w:bCs/>
          <w:highlight w:val="yellow"/>
        </w:rPr>
        <w:t xml:space="preserve">……. </w:t>
      </w:r>
      <w:r w:rsidRPr="00342A8B">
        <w:rPr>
          <w:rFonts w:asciiTheme="minorHAnsi" w:hAnsiTheme="minorHAnsi"/>
          <w:highlight w:val="yellow"/>
        </w:rPr>
        <w:t>(doplní dodavatel</w:t>
      </w:r>
      <w:r w:rsidR="00FD7B95">
        <w:rPr>
          <w:rFonts w:asciiTheme="minorHAnsi" w:hAnsiTheme="minorHAnsi"/>
          <w:highlight w:val="yellow"/>
        </w:rPr>
        <w:t>)</w:t>
      </w:r>
      <w:r w:rsidRPr="00342A8B">
        <w:rPr>
          <w:rFonts w:asciiTheme="minorHAnsi" w:hAnsiTheme="minorHAnsi"/>
          <w:highlight w:val="yellow"/>
        </w:rPr>
        <w:t xml:space="preserve"> </w:t>
      </w:r>
      <w:bookmarkEnd w:id="0"/>
      <w:r w:rsidR="00F33317">
        <w:rPr>
          <w:rFonts w:asciiTheme="minorHAnsi" w:hAnsiTheme="minorHAnsi"/>
          <w:highlight w:val="yellow"/>
        </w:rPr>
        <w:t>nazvaná</w:t>
      </w:r>
      <w:r w:rsidRPr="00342A8B">
        <w:rPr>
          <w:rFonts w:asciiTheme="minorHAnsi" w:hAnsiTheme="minorHAnsi"/>
          <w:highlight w:val="yellow"/>
        </w:rPr>
        <w:t xml:space="preserve"> </w:t>
      </w:r>
      <w:r w:rsidRPr="00342A8B">
        <w:rPr>
          <w:rFonts w:asciiTheme="minorHAnsi" w:hAnsiTheme="minorHAnsi"/>
          <w:b/>
          <w:bCs/>
          <w:highlight w:val="yellow"/>
        </w:rPr>
        <w:t>………………………………….</w:t>
      </w:r>
      <w:r w:rsidRPr="00342A8B">
        <w:rPr>
          <w:rFonts w:asciiTheme="minorHAnsi" w:hAnsiTheme="minorHAnsi"/>
          <w:highlight w:val="yellow"/>
        </w:rPr>
        <w:t xml:space="preserve"> (název části </w:t>
      </w:r>
      <w:r>
        <w:rPr>
          <w:rFonts w:asciiTheme="minorHAnsi" w:hAnsiTheme="minorHAnsi"/>
          <w:highlight w:val="yellow"/>
        </w:rPr>
        <w:t xml:space="preserve">veřejné zakázky </w:t>
      </w:r>
      <w:r w:rsidRPr="00342A8B">
        <w:rPr>
          <w:rFonts w:asciiTheme="minorHAnsi" w:hAnsiTheme="minorHAnsi"/>
          <w:highlight w:val="yellow"/>
        </w:rPr>
        <w:t>doplní dodavatel)</w:t>
      </w:r>
      <w:r>
        <w:rPr>
          <w:rFonts w:asciiTheme="minorHAnsi" w:hAnsiTheme="minorHAnsi"/>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01E4BA1D" w:rsidR="000F7D83" w:rsidRPr="00313A1E" w:rsidRDefault="00E33843" w:rsidP="00313A1E">
      <w:pPr>
        <w:spacing w:after="0" w:line="240" w:lineRule="auto"/>
        <w:ind w:left="703" w:hanging="703"/>
        <w:jc w:val="both"/>
        <w:rPr>
          <w:rFonts w:cs="Calibri"/>
        </w:rPr>
      </w:pPr>
      <w:bookmarkStart w:id="1" w:name="_Hlk95727832"/>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 xml:space="preserve">zdravotnický </w:t>
      </w:r>
      <w:r w:rsidR="00F34701">
        <w:rPr>
          <w:rFonts w:cs="Calibri"/>
        </w:rPr>
        <w:t>prostředek</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F33317">
        <w:rPr>
          <w:rFonts w:cs="Calibri"/>
        </w:rPr>
        <w:t>jednoho roku</w:t>
      </w:r>
      <w:r w:rsidR="006D0D11">
        <w:rPr>
          <w:rFonts w:cs="Calibri"/>
        </w:rPr>
        <w:t xml:space="preserve"> od nabytí účinnosti </w:t>
      </w:r>
      <w:bookmarkEnd w:id="1"/>
      <w:r w:rsidR="006D0D11">
        <w:rPr>
          <w:rFonts w:cs="Calibri"/>
        </w:rPr>
        <w:t>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F34701">
      <w:pPr>
        <w:pStyle w:val="Odstavecseseznamem"/>
        <w:numPr>
          <w:ilvl w:val="1"/>
          <w:numId w:val="21"/>
        </w:numPr>
        <w:spacing w:after="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23E01AB0" w14:textId="488DF7BA" w:rsidR="00F34701" w:rsidRDefault="00004E80" w:rsidP="00F34701">
      <w:pPr>
        <w:spacing w:after="120" w:line="240" w:lineRule="auto"/>
        <w:ind w:left="709" w:hanging="709"/>
        <w:jc w:val="both"/>
        <w:rPr>
          <w:rFonts w:asciiTheme="minorHAnsi" w:hAnsiTheme="minorHAnsi" w:cstheme="minorHAnsi"/>
          <w:b/>
        </w:rPr>
      </w:pPr>
      <w:r>
        <w:rPr>
          <w:rFonts w:asciiTheme="minorHAnsi" w:hAnsiTheme="minorHAnsi" w:cstheme="minorHAnsi"/>
          <w:b/>
        </w:rPr>
        <w:t>1.</w:t>
      </w:r>
      <w:r w:rsidR="00F34701">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5B5BB4">
        <w:rPr>
          <w:rFonts w:asciiTheme="minorHAnsi" w:hAnsiTheme="minorHAnsi" w:cstheme="minorHAnsi"/>
          <w:b/>
        </w:rPr>
        <w:t>Prodávající prohlašuje, že</w:t>
      </w:r>
      <w:r w:rsidR="00F34701">
        <w:rPr>
          <w:rFonts w:asciiTheme="minorHAnsi" w:hAnsiTheme="minorHAnsi" w:cstheme="minorHAnsi"/>
          <w:b/>
        </w:rPr>
        <w:t xml:space="preserve"> nabízené zdravotnické prostředky </w:t>
      </w:r>
    </w:p>
    <w:p w14:paraId="4F78B555" w14:textId="77777777" w:rsidR="00F34701" w:rsidRDefault="00F34701" w:rsidP="00F34701">
      <w:pPr>
        <w:pStyle w:val="Zkladntextodsazen"/>
        <w:tabs>
          <w:tab w:val="left" w:pos="993"/>
        </w:tabs>
        <w:spacing w:after="120" w:line="240" w:lineRule="auto"/>
        <w:ind w:left="993" w:hanging="284"/>
        <w:jc w:val="both"/>
        <w:rPr>
          <w:sz w:val="22"/>
          <w:szCs w:val="22"/>
        </w:rPr>
      </w:pPr>
      <w:r>
        <w:rPr>
          <w:sz w:val="22"/>
          <w:szCs w:val="22"/>
        </w:rPr>
        <w:t xml:space="preserve">a) </w:t>
      </w:r>
      <w:r w:rsidRPr="00795B9B">
        <w:rPr>
          <w:sz w:val="22"/>
          <w:szCs w:val="22"/>
        </w:rPr>
        <w:t>j</w:t>
      </w:r>
      <w:r>
        <w:rPr>
          <w:sz w:val="22"/>
          <w:szCs w:val="22"/>
        </w:rPr>
        <w:t>sou</w:t>
      </w:r>
      <w:r w:rsidRPr="00795B9B">
        <w:rPr>
          <w:sz w:val="22"/>
          <w:szCs w:val="22"/>
        </w:rPr>
        <w:t xml:space="preserve"> určen</w:t>
      </w:r>
      <w:r>
        <w:rPr>
          <w:sz w:val="22"/>
          <w:szCs w:val="22"/>
        </w:rPr>
        <w:t>y</w:t>
      </w:r>
      <w:r w:rsidRPr="00795B9B">
        <w:rPr>
          <w:sz w:val="22"/>
          <w:szCs w:val="22"/>
        </w:rPr>
        <w:t xml:space="preserve"> </w:t>
      </w:r>
      <w:r>
        <w:rPr>
          <w:sz w:val="22"/>
          <w:szCs w:val="22"/>
        </w:rPr>
        <w:t xml:space="preserve">pro použití </w:t>
      </w:r>
      <w:r w:rsidRPr="0047512E">
        <w:rPr>
          <w:sz w:val="22"/>
          <w:szCs w:val="22"/>
        </w:rPr>
        <w:t xml:space="preserve">ve zdravotnických zařízeních při poskytování zdravotní péče a </w:t>
      </w:r>
      <w:r>
        <w:rPr>
          <w:sz w:val="22"/>
          <w:szCs w:val="22"/>
        </w:rPr>
        <w:t xml:space="preserve">splňují </w:t>
      </w:r>
      <w:r w:rsidRPr="0047512E">
        <w:rPr>
          <w:sz w:val="22"/>
          <w:szCs w:val="22"/>
        </w:rPr>
        <w:t>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p>
    <w:p w14:paraId="1E4A76EA" w14:textId="367802EE" w:rsidR="00F34701" w:rsidRDefault="00F34701" w:rsidP="00F34701">
      <w:pPr>
        <w:pStyle w:val="Zkladntextodsazen"/>
        <w:tabs>
          <w:tab w:val="left" w:pos="993"/>
        </w:tabs>
        <w:spacing w:after="120" w:line="240" w:lineRule="auto"/>
        <w:ind w:left="993" w:hanging="284"/>
        <w:jc w:val="both"/>
        <w:rPr>
          <w:sz w:val="22"/>
          <w:szCs w:val="22"/>
        </w:rPr>
      </w:pPr>
      <w:r>
        <w:rPr>
          <w:sz w:val="22"/>
          <w:szCs w:val="22"/>
        </w:rPr>
        <w:t xml:space="preserve">b) </w:t>
      </w:r>
      <w:r>
        <w:rPr>
          <w:sz w:val="22"/>
          <w:szCs w:val="22"/>
        </w:rPr>
        <w:tab/>
        <w:t>splňují</w:t>
      </w:r>
      <w:r w:rsidRPr="0047512E">
        <w:rPr>
          <w:sz w:val="22"/>
          <w:szCs w:val="22"/>
        </w:rPr>
        <w:t xml:space="preserve"> nařízení o zdravotnických prostředcích – MDR, tj. nařízení EU o zdravotnických výrobcích (EU 2017/745).</w:t>
      </w:r>
    </w:p>
    <w:p w14:paraId="4B10109E" w14:textId="369034D2" w:rsidR="00F34701" w:rsidRPr="00593491" w:rsidRDefault="00F34701" w:rsidP="00F34701">
      <w:pPr>
        <w:tabs>
          <w:tab w:val="left" w:pos="993"/>
        </w:tabs>
        <w:spacing w:after="0" w:line="240" w:lineRule="auto"/>
        <w:ind w:left="993" w:hanging="284"/>
        <w:jc w:val="both"/>
        <w:rPr>
          <w:rFonts w:asciiTheme="minorHAnsi" w:hAnsiTheme="minorHAnsi" w:cstheme="minorHAnsi"/>
          <w:b/>
        </w:rPr>
      </w:pPr>
      <w:r>
        <w:t xml:space="preserve">c) </w:t>
      </w:r>
      <w:r>
        <w:tab/>
        <w:t>jsou</w:t>
      </w:r>
      <w:r w:rsidRPr="00272097">
        <w:t xml:space="preserve"> nov</w:t>
      </w:r>
      <w:r>
        <w:t>é</w:t>
      </w:r>
      <w:r w:rsidRPr="00272097">
        <w:t xml:space="preserve"> nepoužit</w:t>
      </w:r>
      <w:r>
        <w:t>é</w:t>
      </w:r>
      <w:r w:rsidRPr="00272097">
        <w:t>, provedení a jakost odpovíd</w:t>
      </w:r>
      <w:r>
        <w:t>á</w:t>
      </w:r>
      <w:r w:rsidRPr="00272097">
        <w:t xml:space="preserve"> požadavkům zadavatele, z nabídky </w:t>
      </w:r>
      <w:r>
        <w:t>je</w:t>
      </w:r>
      <w:r w:rsidRPr="00272097">
        <w:t xml:space="preserve"> zřejmý typ (druh) a obchodní název zdravotnického </w:t>
      </w:r>
      <w:r>
        <w:t>prostředku</w:t>
      </w:r>
      <w:r w:rsidRPr="00272097">
        <w:t>.</w:t>
      </w:r>
    </w:p>
    <w:p w14:paraId="574F2B10" w14:textId="4A08FBA4" w:rsidR="00F34701"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55AA8C15" w14:textId="77777777" w:rsidR="00F34701" w:rsidRPr="00996CF5"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55A6BCA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lastRenderedPageBreak/>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5E6EAD">
        <w:rPr>
          <w:b/>
          <w:bCs/>
        </w:rPr>
        <w:t>1</w:t>
      </w:r>
      <w:r w:rsidR="00D43244" w:rsidRPr="00920126">
        <w:rPr>
          <w:b/>
          <w:bCs/>
        </w:rPr>
        <w:t xml:space="preserve"> </w:t>
      </w:r>
      <w:r w:rsidR="005E6EAD">
        <w:rPr>
          <w:b/>
          <w:bCs/>
        </w:rPr>
        <w:t>roku</w:t>
      </w:r>
      <w:r w:rsidR="00D43244" w:rsidRPr="00920126">
        <w:t xml:space="preserve"> od nabytí účinnosti smlouvy</w:t>
      </w:r>
      <w:r w:rsidR="00F95358" w:rsidRPr="00920126">
        <w:t>.</w:t>
      </w:r>
    </w:p>
    <w:p w14:paraId="51EB63F3" w14:textId="3F5D8436"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A178B2" w:rsidRPr="00920126">
        <w:rPr>
          <w:b/>
        </w:rPr>
        <w:t xml:space="preserve">Dodací lhůta činí </w:t>
      </w:r>
      <w:r w:rsidR="005E6EAD">
        <w:rPr>
          <w:b/>
        </w:rPr>
        <w:t>3</w:t>
      </w:r>
      <w:r w:rsidR="00A178B2" w:rsidRPr="00920126">
        <w:rPr>
          <w:b/>
        </w:rPr>
        <w:t xml:space="preserve"> pracovní d</w:t>
      </w:r>
      <w:r w:rsidR="000F15C8" w:rsidRPr="00920126">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2DE23268" w:rsidR="0046046D" w:rsidRPr="00F95358" w:rsidRDefault="00181562" w:rsidP="00F34701">
      <w:pPr>
        <w:tabs>
          <w:tab w:val="left" w:pos="720"/>
        </w:tabs>
        <w:autoSpaceDE w:val="0"/>
        <w:autoSpaceDN w:val="0"/>
        <w:adjustRightInd w:val="0"/>
        <w:spacing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76044E68" w14:textId="757DD25D" w:rsidR="00E32414" w:rsidRPr="00F34701" w:rsidRDefault="00E32414" w:rsidP="00F34701">
      <w:pPr>
        <w:spacing w:after="120"/>
        <w:jc w:val="center"/>
        <w:rPr>
          <w:b/>
          <w:bCs/>
        </w:rPr>
      </w:pPr>
      <w:r w:rsidRPr="001F780C">
        <w:rPr>
          <w:b/>
          <w:bCs/>
        </w:rPr>
        <w:t>Dodací podmínky</w:t>
      </w: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2"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2"/>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t xml:space="preserve"> </w:t>
      </w:r>
      <w:r w:rsidR="00F478C8">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25E679E8" w:rsidR="000228BB" w:rsidRPr="002137F3" w:rsidRDefault="000228BB" w:rsidP="00956BA5">
      <w:pPr>
        <w:spacing w:after="0" w:line="240" w:lineRule="auto"/>
        <w:ind w:left="705" w:hanging="705"/>
        <w:jc w:val="both"/>
      </w:pPr>
      <w:r w:rsidRPr="00496559">
        <w:rPr>
          <w:b/>
        </w:rPr>
        <w:t>3.</w:t>
      </w:r>
      <w:r w:rsidR="009654AF">
        <w:rPr>
          <w:b/>
        </w:rPr>
        <w:t>3</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w:t>
      </w:r>
      <w:r w:rsidRPr="002137F3">
        <w:lastRenderedPageBreak/>
        <w:t>osob kupujícího, a to za využití prostředků elektronické komunikace (e-mailem, faxem nebo elektronickou formou za využití elektronického objednávkového systému prodávajícího), či výjimečně telefonicky.</w:t>
      </w:r>
    </w:p>
    <w:p w14:paraId="440F32EC" w14:textId="3BB1AE3B" w:rsidR="00BD69BC" w:rsidRDefault="000228BB" w:rsidP="00BD69BC">
      <w:pPr>
        <w:spacing w:after="0" w:line="240" w:lineRule="auto"/>
        <w:ind w:left="703" w:hanging="703"/>
        <w:jc w:val="both"/>
      </w:pPr>
      <w:r w:rsidRPr="00496559">
        <w:rPr>
          <w:b/>
        </w:rPr>
        <w:t>3.</w:t>
      </w:r>
      <w:r w:rsidR="009654AF">
        <w:rPr>
          <w:b/>
        </w:rPr>
        <w:t>4</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4F3C41C0" w14:textId="0578D9A9" w:rsidR="000228BB" w:rsidRPr="00BD69BC" w:rsidRDefault="00BD69BC" w:rsidP="00F34701">
      <w:pPr>
        <w:spacing w:after="0" w:line="240" w:lineRule="auto"/>
        <w:ind w:left="705" w:hanging="705"/>
        <w:jc w:val="both"/>
      </w:pPr>
      <w:r w:rsidRPr="00BD69BC">
        <w:rPr>
          <w:b/>
        </w:rPr>
        <w:t>3.</w:t>
      </w:r>
      <w:r w:rsidR="009654AF">
        <w:rPr>
          <w:b/>
        </w:rPr>
        <w:t>5</w:t>
      </w:r>
      <w:r>
        <w:t xml:space="preserve"> </w:t>
      </w:r>
      <w:r>
        <w:tab/>
      </w:r>
      <w:r w:rsidR="000228BB" w:rsidRPr="00496559">
        <w:t xml:space="preserve">Dílčí objednávka kupujícího musí přesně specifikovat druh, množství a popř. balení zboží. </w:t>
      </w:r>
    </w:p>
    <w:p w14:paraId="55B35218" w14:textId="091EFE7F" w:rsidR="000228BB" w:rsidRPr="002137F3" w:rsidRDefault="000228BB" w:rsidP="006035E2">
      <w:pPr>
        <w:spacing w:after="0" w:line="240" w:lineRule="auto"/>
        <w:ind w:left="705" w:hanging="705"/>
        <w:jc w:val="both"/>
      </w:pPr>
      <w:r w:rsidRPr="00496559">
        <w:rPr>
          <w:b/>
        </w:rPr>
        <w:t>3.</w:t>
      </w:r>
      <w:r w:rsidR="009654AF">
        <w:rPr>
          <w:b/>
        </w:rPr>
        <w:t>6</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Poté, co prodávající odstraní vytknuté vady, dohodnou se smluvní strany na opětovném termínu odevzdání zboží. Dohodou na opětovném termínu odevzdání předmětu koupě nedochází ke změně doby plnění.</w:t>
      </w:r>
    </w:p>
    <w:p w14:paraId="5B613969" w14:textId="3876B3A3" w:rsidR="000228BB" w:rsidRPr="00F17C12" w:rsidRDefault="000228BB" w:rsidP="006035E2">
      <w:pPr>
        <w:spacing w:after="0" w:line="240" w:lineRule="auto"/>
        <w:ind w:left="705" w:hanging="705"/>
        <w:jc w:val="both"/>
        <w:rPr>
          <w:i/>
        </w:rPr>
      </w:pPr>
      <w:r w:rsidRPr="002137F3">
        <w:rPr>
          <w:b/>
        </w:rPr>
        <w:t>3.</w:t>
      </w:r>
      <w:r w:rsidR="009654AF">
        <w:rPr>
          <w:b/>
        </w:rPr>
        <w:t>7</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0609EEEA" w:rsidR="000228BB" w:rsidRPr="002137F3" w:rsidRDefault="000228BB" w:rsidP="006035E2">
      <w:pPr>
        <w:spacing w:after="0" w:line="240" w:lineRule="auto"/>
        <w:ind w:left="705" w:hanging="705"/>
        <w:jc w:val="both"/>
      </w:pPr>
      <w:r w:rsidRPr="002137F3">
        <w:rPr>
          <w:b/>
        </w:rPr>
        <w:t>3.</w:t>
      </w:r>
      <w:r w:rsidR="009654AF">
        <w:rPr>
          <w:b/>
        </w:rPr>
        <w:t>8</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3025C30D" w:rsidR="000228BB" w:rsidRPr="002137F3" w:rsidRDefault="000228BB" w:rsidP="006B4A09">
      <w:pPr>
        <w:spacing w:after="0" w:line="240" w:lineRule="auto"/>
        <w:ind w:left="705" w:hanging="705"/>
        <w:jc w:val="both"/>
      </w:pPr>
      <w:r w:rsidRPr="002137F3">
        <w:rPr>
          <w:b/>
        </w:rPr>
        <w:t>3.</w:t>
      </w:r>
      <w:r w:rsidR="009654AF">
        <w:rPr>
          <w:b/>
        </w:rPr>
        <w:t>9</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4AA19CED" w:rsidR="000228BB" w:rsidRPr="002137F3" w:rsidRDefault="000228BB" w:rsidP="006035E2">
      <w:pPr>
        <w:spacing w:after="0" w:line="240" w:lineRule="auto"/>
        <w:ind w:left="705" w:hanging="705"/>
        <w:jc w:val="both"/>
      </w:pPr>
      <w:r w:rsidRPr="002137F3">
        <w:rPr>
          <w:b/>
        </w:rPr>
        <w:t>3.</w:t>
      </w:r>
      <w:r>
        <w:rPr>
          <w:b/>
        </w:rPr>
        <w:t>1</w:t>
      </w:r>
      <w:r w:rsidR="009654AF">
        <w:rPr>
          <w:b/>
        </w:rPr>
        <w:t>0</w:t>
      </w:r>
      <w:r w:rsidRPr="002137F3">
        <w:tab/>
        <w:t xml:space="preserve">Dodací list </w:t>
      </w:r>
      <w:r w:rsidR="00414D83" w:rsidRPr="002137F3">
        <w:t>podepíš</w:t>
      </w:r>
      <w:r w:rsidR="00414D83">
        <w:t>ou</w:t>
      </w:r>
      <w:r w:rsidR="00414D83" w:rsidRPr="002137F3">
        <w:t xml:space="preserve"> </w:t>
      </w:r>
      <w:r w:rsidRPr="002137F3">
        <w:t xml:space="preserve">a </w:t>
      </w:r>
      <w:proofErr w:type="gramStart"/>
      <w:r w:rsidRPr="002137F3">
        <w:t>opatří</w:t>
      </w:r>
      <w:proofErr w:type="gramEnd"/>
      <w:r w:rsidRPr="002137F3">
        <w:t xml:space="preserve"> otisky razítek oprávnění zástupci pověření k předání a převzetí zboží. Takto opatřený dodací list </w:t>
      </w:r>
      <w:proofErr w:type="gramStart"/>
      <w:r w:rsidRPr="002137F3">
        <w:t>slouží</w:t>
      </w:r>
      <w:proofErr w:type="gramEnd"/>
      <w:r w:rsidRPr="002137F3">
        <w:t xml:space="preserve"> jako doklad o řádném předání a převzetí.</w:t>
      </w:r>
    </w:p>
    <w:p w14:paraId="36D3E68A" w14:textId="799F8B53" w:rsidR="000228BB" w:rsidRPr="002137F3" w:rsidRDefault="000228BB" w:rsidP="006035E2">
      <w:pPr>
        <w:spacing w:after="0" w:line="240" w:lineRule="auto"/>
        <w:ind w:left="705" w:hanging="705"/>
        <w:jc w:val="both"/>
      </w:pPr>
      <w:r w:rsidRPr="002137F3">
        <w:rPr>
          <w:b/>
        </w:rPr>
        <w:t>3.</w:t>
      </w:r>
      <w:r>
        <w:rPr>
          <w:b/>
        </w:rPr>
        <w:t>1</w:t>
      </w:r>
      <w:r w:rsidR="009654AF">
        <w:rPr>
          <w:b/>
        </w:rPr>
        <w:t>1</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4C3498A7"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w:t>
      </w:r>
      <w:r w:rsidRPr="00920126">
        <w:rPr>
          <w:sz w:val="22"/>
          <w:szCs w:val="22"/>
        </w:rPr>
        <w:t xml:space="preserve">za období </w:t>
      </w:r>
      <w:r w:rsidR="006035E2" w:rsidRPr="00920126">
        <w:rPr>
          <w:sz w:val="22"/>
          <w:szCs w:val="22"/>
        </w:rPr>
        <w:t>2 roky</w:t>
      </w:r>
      <w:r w:rsidRPr="00920126">
        <w:rPr>
          <w:sz w:val="22"/>
          <w:szCs w:val="22"/>
        </w:rPr>
        <w:t xml:space="preserve"> uvedeného</w:t>
      </w:r>
      <w:r>
        <w:rPr>
          <w:sz w:val="22"/>
          <w:szCs w:val="22"/>
        </w:rPr>
        <w:t xml:space="preserve"> v čl. 1 této </w:t>
      </w:r>
      <w:r w:rsidRPr="001F780C">
        <w:rPr>
          <w:sz w:val="22"/>
          <w:szCs w:val="22"/>
        </w:rPr>
        <w:t>smlouvy, a to ve výši:</w:t>
      </w:r>
    </w:p>
    <w:p w14:paraId="40D557B8" w14:textId="5C969807"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18532308" w14:textId="5A03ED78" w:rsidR="000F42DD" w:rsidRDefault="000F42DD" w:rsidP="00D42876">
      <w:pPr>
        <w:spacing w:after="120" w:line="240" w:lineRule="auto"/>
        <w:jc w:val="center"/>
        <w:rPr>
          <w:b/>
        </w:rPr>
      </w:pPr>
      <w:r>
        <w:rPr>
          <w:b/>
        </w:rPr>
        <w:t>(Slovy: …………………………………</w:t>
      </w:r>
      <w:proofErr w:type="gramStart"/>
      <w:r>
        <w:rPr>
          <w:b/>
        </w:rPr>
        <w:t>…….</w:t>
      </w:r>
      <w:proofErr w:type="gramEnd"/>
      <w:r>
        <w:rPr>
          <w:b/>
        </w:rPr>
        <w:t>)</w:t>
      </w:r>
    </w:p>
    <w:p w14:paraId="48616FDA" w14:textId="77777777" w:rsidR="00D713D6" w:rsidRDefault="00D713D6" w:rsidP="00D42876">
      <w:pPr>
        <w:spacing w:after="120" w:line="240" w:lineRule="auto"/>
        <w:jc w:val="center"/>
        <w:rPr>
          <w:b/>
        </w:rPr>
      </w:pPr>
    </w:p>
    <w:p w14:paraId="5D0CE1EC" w14:textId="6E05B51E" w:rsidR="00D713D6" w:rsidRDefault="00D713D6" w:rsidP="00D42876">
      <w:pPr>
        <w:spacing w:after="120" w:line="240" w:lineRule="auto"/>
        <w:jc w:val="center"/>
        <w:rPr>
          <w:b/>
        </w:rPr>
      </w:pPr>
      <w:r>
        <w:rPr>
          <w:b/>
        </w:rPr>
        <w:t xml:space="preserve">DPH ve výši </w:t>
      </w:r>
      <w:r w:rsidRPr="00776A36">
        <w:rPr>
          <w:b/>
          <w:highlight w:val="yellow"/>
        </w:rPr>
        <w:t>…</w:t>
      </w:r>
      <w:r w:rsidR="000F42DD">
        <w:rPr>
          <w:b/>
          <w:highlight w:val="yellow"/>
        </w:rPr>
        <w:t xml:space="preserve"> </w:t>
      </w:r>
      <w:r w:rsidRPr="00776A36">
        <w:rPr>
          <w:b/>
          <w:highlight w:val="yellow"/>
        </w:rPr>
        <w:t>%</w:t>
      </w:r>
      <w:r>
        <w:rPr>
          <w:b/>
        </w:rPr>
        <w:t xml:space="preserve"> činí</w:t>
      </w:r>
      <w:r w:rsidR="000F42DD">
        <w:rPr>
          <w:b/>
        </w:rPr>
        <w:t xml:space="preserve"> </w:t>
      </w:r>
      <w:r w:rsidRPr="00776A36">
        <w:rPr>
          <w:b/>
          <w:highlight w:val="yellow"/>
        </w:rPr>
        <w:t>………</w:t>
      </w:r>
      <w:proofErr w:type="gramStart"/>
      <w:r w:rsidRPr="00776A36">
        <w:rPr>
          <w:b/>
          <w:highlight w:val="yellow"/>
        </w:rPr>
        <w:t>…</w:t>
      </w:r>
      <w:r w:rsidR="006777AA" w:rsidRPr="00776A36">
        <w:rPr>
          <w:b/>
          <w:highlight w:val="yellow"/>
        </w:rPr>
        <w:t>….</w:t>
      </w:r>
      <w:proofErr w:type="gramEnd"/>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9654AF">
      <w:pPr>
        <w:spacing w:after="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10FB8584" w14:textId="78B0FB1E" w:rsidR="00D713D6" w:rsidRPr="001F780C" w:rsidRDefault="00D713D6" w:rsidP="009654AF">
      <w:pPr>
        <w:spacing w:line="240" w:lineRule="auto"/>
        <w:jc w:val="center"/>
      </w:pPr>
      <w:r>
        <w:t>(dále jen „cena“)</w:t>
      </w: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2176B2" w:rsidR="00D713D6" w:rsidRPr="00990158" w:rsidRDefault="00D713D6" w:rsidP="00990158">
      <w:pPr>
        <w:spacing w:line="240" w:lineRule="auto"/>
        <w:ind w:left="705" w:hanging="705"/>
        <w:jc w:val="both"/>
      </w:pPr>
      <w:r w:rsidRPr="001F780C">
        <w:rPr>
          <w:b/>
        </w:rPr>
        <w:t>4.4</w:t>
      </w:r>
      <w:r w:rsidRPr="001F780C">
        <w:rPr>
          <w:b/>
        </w:rPr>
        <w:tab/>
      </w:r>
      <w:r w:rsidR="000F42DD">
        <w:t>Kupní</w:t>
      </w:r>
      <w:r w:rsidR="000F42DD" w:rsidRPr="000F42DD">
        <w:t xml:space="preserve"> cena musí obsahovat veškeré poplatky a náklady vzniklé v souvislosti s plněním předmětu veřejné zakázky.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r w:rsidR="00990158" w:rsidRPr="00990158">
        <w:t>fakturace@nempk.cz</w:t>
      </w:r>
      <w:r w:rsidR="00990158">
        <w:t>.</w:t>
      </w:r>
    </w:p>
    <w:p w14:paraId="2EA6CCEC" w14:textId="1565B3F7" w:rsidR="00D713D6" w:rsidRPr="001F780C" w:rsidRDefault="00990158" w:rsidP="000F42DD">
      <w:pPr>
        <w:spacing w:after="0" w:line="240" w:lineRule="auto"/>
        <w:ind w:left="705" w:hanging="705"/>
        <w:jc w:val="both"/>
      </w:pPr>
      <w:r w:rsidRPr="00990158">
        <w:rPr>
          <w:b/>
        </w:rPr>
        <w:t>5.4</w:t>
      </w:r>
      <w:r>
        <w:t xml:space="preserve"> </w:t>
      </w:r>
      <w:r>
        <w:tab/>
      </w:r>
      <w:r w:rsidR="000F42DD" w:rsidRPr="000F42DD">
        <w:t>Faktura musí obsahovat všechny náležitosti řádného daňového dokladu dle § 29 zákona č. 235/2004 Sb., o dani z přidané hodnoty, ve znění pozdějších předpisů, a náležitosti stanovené § 435 občanského zákoníku.</w:t>
      </w:r>
      <w:r w:rsidR="00D713D6" w:rsidRPr="001F780C">
        <w:t xml:space="preserve"> </w:t>
      </w:r>
    </w:p>
    <w:p w14:paraId="6575757D" w14:textId="43829D90"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 xml:space="preserve">faktury je 30 </w:t>
      </w:r>
      <w:r w:rsidR="00FD7B95">
        <w:t xml:space="preserve">kalendářních </w:t>
      </w:r>
      <w:r w:rsidRPr="001F780C">
        <w:t>dnů.</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lastRenderedPageBreak/>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FB08FE6" w:rsidR="00D713D6" w:rsidRPr="008A28C7" w:rsidRDefault="00D713D6" w:rsidP="009C1D68">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6B803FA4" w:rsidR="00D713D6" w:rsidRPr="001F780C" w:rsidRDefault="00D713D6" w:rsidP="008A28C7">
      <w:pPr>
        <w:tabs>
          <w:tab w:val="left" w:pos="0"/>
        </w:tabs>
        <w:spacing w:after="0" w:line="240" w:lineRule="auto"/>
        <w:ind w:left="708" w:hanging="705"/>
        <w:jc w:val="both"/>
      </w:pPr>
      <w:r w:rsidRPr="001F780C">
        <w:rPr>
          <w:b/>
        </w:rPr>
        <w:t>6.</w:t>
      </w:r>
      <w:r w:rsidR="009C1D68">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1EF51527" w:rsidR="00D713D6" w:rsidRPr="001F780C" w:rsidRDefault="00D713D6" w:rsidP="008A28C7">
      <w:pPr>
        <w:tabs>
          <w:tab w:val="left" w:pos="0"/>
        </w:tabs>
        <w:spacing w:after="0" w:line="240" w:lineRule="auto"/>
        <w:ind w:left="708" w:hanging="705"/>
        <w:jc w:val="both"/>
      </w:pPr>
      <w:r w:rsidRPr="001F780C">
        <w:rPr>
          <w:b/>
        </w:rPr>
        <w:t>6.</w:t>
      </w:r>
      <w:r w:rsidR="009C1D68">
        <w:rPr>
          <w:b/>
        </w:rPr>
        <w:t>3</w:t>
      </w:r>
      <w:r w:rsidRPr="001F780C">
        <w:tab/>
        <w:t>Prodávající není oprávněn postoupit jakákoliv práva nebo povinnosti z této smlouvy na třetí osoby bez předchozího písemného souhlasu kupujícího.</w:t>
      </w:r>
    </w:p>
    <w:p w14:paraId="238247BC" w14:textId="1D63D13E" w:rsidR="00D713D6" w:rsidRDefault="00D713D6" w:rsidP="008A28C7">
      <w:pPr>
        <w:tabs>
          <w:tab w:val="left" w:pos="0"/>
        </w:tabs>
        <w:spacing w:after="0" w:line="240" w:lineRule="auto"/>
        <w:ind w:left="708" w:hanging="705"/>
        <w:jc w:val="both"/>
      </w:pPr>
      <w:r w:rsidRPr="001F780C">
        <w:rPr>
          <w:b/>
        </w:rPr>
        <w:t>6.</w:t>
      </w:r>
      <w:r w:rsidR="009C1D68">
        <w:rPr>
          <w:b/>
        </w:rPr>
        <w:t>4</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tab/>
      </w:r>
      <w:r w:rsidRPr="00670F9C">
        <w:rPr>
          <w:i/>
          <w:iCs/>
        </w:rPr>
        <w:t>Případná změna poddodavatele dle této smlouvy podléhá předchozímu písemnému souhlasu ze strany kupujícího.</w:t>
      </w:r>
    </w:p>
    <w:p w14:paraId="3372BE56" w14:textId="6BBD35E6" w:rsidR="00D713D6" w:rsidRPr="001F780C" w:rsidRDefault="00D713D6" w:rsidP="008A28C7">
      <w:pPr>
        <w:tabs>
          <w:tab w:val="left" w:pos="0"/>
        </w:tabs>
        <w:spacing w:after="0" w:line="240" w:lineRule="auto"/>
        <w:ind w:left="709" w:hanging="703"/>
        <w:jc w:val="both"/>
      </w:pPr>
      <w:r w:rsidRPr="001F780C">
        <w:rPr>
          <w:b/>
        </w:rPr>
        <w:t>6.</w:t>
      </w:r>
      <w:r w:rsidR="009C1D68">
        <w:rPr>
          <w:b/>
        </w:rPr>
        <w:t>5</w:t>
      </w:r>
      <w:r w:rsidRPr="001F780C">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670F9C">
        <w:rPr>
          <w:i/>
          <w:iCs/>
        </w:rPr>
        <w:t>mimo poddodavatele</w:t>
      </w:r>
      <w:r w:rsidRPr="001F780C">
        <w:t xml:space="preserve">). Poskytnuté informace jsou ve smyslu § 1730 OZ považovány za důvěrné. </w:t>
      </w:r>
    </w:p>
    <w:p w14:paraId="207EE934" w14:textId="1838E7B3" w:rsidR="00D713D6" w:rsidRPr="001F780C" w:rsidRDefault="00D713D6" w:rsidP="009654AF">
      <w:pPr>
        <w:tabs>
          <w:tab w:val="left" w:pos="0"/>
        </w:tabs>
        <w:spacing w:after="0" w:line="240" w:lineRule="auto"/>
        <w:ind w:left="708" w:hanging="703"/>
        <w:jc w:val="both"/>
      </w:pPr>
      <w:r w:rsidRPr="001F780C">
        <w:rPr>
          <w:b/>
        </w:rPr>
        <w:t>6.</w:t>
      </w:r>
      <w:r w:rsidR="009C1D68">
        <w:rPr>
          <w:b/>
        </w:rPr>
        <w:t>6</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FC5301B" w14:textId="38897D2A" w:rsidR="00D713D6" w:rsidRPr="001F780C" w:rsidRDefault="00D713D6" w:rsidP="008A28C7">
      <w:pPr>
        <w:tabs>
          <w:tab w:val="left" w:pos="0"/>
        </w:tabs>
        <w:spacing w:after="0" w:line="240" w:lineRule="auto"/>
        <w:ind w:left="705" w:hanging="703"/>
        <w:jc w:val="both"/>
      </w:pPr>
      <w:r w:rsidRPr="001F780C">
        <w:rPr>
          <w:b/>
        </w:rPr>
        <w:t>6.</w:t>
      </w:r>
      <w:r w:rsidR="009654AF">
        <w:rPr>
          <w:b/>
        </w:rPr>
        <w:t>7</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D526E32" w:rsidR="00D713D6" w:rsidRDefault="00D713D6" w:rsidP="008A28C7">
      <w:pPr>
        <w:tabs>
          <w:tab w:val="left" w:pos="0"/>
        </w:tabs>
        <w:spacing w:after="0" w:line="240" w:lineRule="auto"/>
        <w:ind w:left="705" w:hanging="703"/>
        <w:jc w:val="both"/>
      </w:pPr>
      <w:r w:rsidRPr="001F780C">
        <w:rPr>
          <w:b/>
        </w:rPr>
        <w:t>6.</w:t>
      </w:r>
      <w:r w:rsidR="009654AF">
        <w:rPr>
          <w:b/>
        </w:rPr>
        <w:t>8</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0A91ECF"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způsobilé pro použití k ujednaným, případně jinak obvyklým účelům a zachová si ujednané, případně jinak obvyklé vlastnosti pro použití ve zdravotnickém zařízení při poskytování zdravotních služeb.</w:t>
      </w:r>
    </w:p>
    <w:p w14:paraId="36FC584B" w14:textId="44503D84" w:rsidR="00CF7C60" w:rsidRPr="00826BA0" w:rsidRDefault="008A28C7" w:rsidP="008A28C7">
      <w:pPr>
        <w:spacing w:after="0" w:line="240" w:lineRule="auto"/>
        <w:ind w:left="705" w:hanging="705"/>
        <w:jc w:val="both"/>
      </w:pPr>
      <w:r w:rsidRPr="008A28C7">
        <w:rPr>
          <w:b/>
        </w:rPr>
        <w:t>7.2</w:t>
      </w:r>
      <w:r>
        <w:t xml:space="preserve"> </w:t>
      </w:r>
      <w:r>
        <w:tab/>
      </w:r>
      <w:r w:rsidR="009C1D68" w:rsidRPr="009C1D68">
        <w:t xml:space="preserve">Prodávající poskytuje na zboží záruku v délce …………………. </w:t>
      </w:r>
      <w:r w:rsidR="009C1D68" w:rsidRPr="009C1D68">
        <w:rPr>
          <w:i/>
          <w:iCs/>
          <w:highlight w:val="yellow"/>
        </w:rPr>
        <w:t>(doplní dodavatel - min. 24 měsíců)</w:t>
      </w:r>
      <w:r w:rsidR="009C1D68" w:rsidRPr="009C1D68">
        <w:t>, plynoucí od data jeho protokolárního převzetí ze strany kupujícího (</w:t>
      </w:r>
      <w:r w:rsidR="009C1D68">
        <w:t xml:space="preserve">resp. </w:t>
      </w:r>
      <w:r w:rsidR="009C1D68" w:rsidRPr="009C1D68">
        <w:t>po instalaci a uvedení do provozu).</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lastRenderedPageBreak/>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3DC1FC3F"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w:t>
      </w:r>
      <w:r w:rsidR="0031260A">
        <w:t xml:space="preserve">kupující oprávněn požadovat po prodávajícím </w:t>
      </w:r>
      <w:r w:rsidRPr="001F780C">
        <w:t xml:space="preserve">smluvní pokutu ve výši </w:t>
      </w:r>
      <w:r w:rsidR="0004283F">
        <w:t>0,</w:t>
      </w:r>
      <w:r w:rsidR="0031260A">
        <w:t>05</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w:t>
      </w:r>
      <w:r w:rsidR="009654AF">
        <w:t xml:space="preserve"> i</w:t>
      </w:r>
      <w:r w:rsidRPr="001F780C">
        <w:t xml:space="preserve">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6AED9729" w14:textId="267D30EA" w:rsidR="00D713D6" w:rsidRPr="009A6A45" w:rsidRDefault="00D713D6" w:rsidP="0031260A">
      <w:pPr>
        <w:tabs>
          <w:tab w:val="num" w:pos="0"/>
        </w:tabs>
        <w:spacing w:after="0" w:line="240" w:lineRule="auto"/>
        <w:ind w:left="705" w:hanging="705"/>
        <w:jc w:val="both"/>
      </w:pPr>
      <w:r>
        <w:rPr>
          <w:b/>
        </w:rPr>
        <w:t>9</w:t>
      </w:r>
      <w:r w:rsidRPr="001F780C">
        <w:rPr>
          <w:b/>
        </w:rPr>
        <w:t>.3</w:t>
      </w:r>
      <w:r w:rsidRPr="001F780C">
        <w:rPr>
          <w:b/>
        </w:rPr>
        <w:tab/>
      </w:r>
      <w:r w:rsidRPr="0031260A">
        <w:rPr>
          <w:bCs/>
        </w:rPr>
        <w:tab/>
      </w:r>
      <w:r w:rsidR="0031260A" w:rsidRPr="0031260A">
        <w:rPr>
          <w:bCs/>
        </w:rPr>
        <w:t xml:space="preserve">V případě prodlení kupujícího s úhradou kupní ceny je prodávající oprávněn požadovat na kupujícím úrok z prodlení z dlužné částky ve výši 0,01 % za každý </w:t>
      </w:r>
      <w:r w:rsidR="009654AF">
        <w:rPr>
          <w:bCs/>
        </w:rPr>
        <w:t xml:space="preserve">i započatý </w:t>
      </w:r>
      <w:r w:rsidR="0031260A" w:rsidRPr="0031260A">
        <w:rPr>
          <w:bCs/>
        </w:rPr>
        <w:t>den prodlení.</w:t>
      </w:r>
    </w:p>
    <w:p w14:paraId="37CCE26D" w14:textId="7BAF8654" w:rsidR="00D713D6" w:rsidRPr="001F780C" w:rsidRDefault="00D713D6" w:rsidP="009A6A45">
      <w:pPr>
        <w:tabs>
          <w:tab w:val="num" w:pos="0"/>
        </w:tabs>
        <w:spacing w:after="0" w:line="240" w:lineRule="auto"/>
        <w:ind w:left="705" w:hanging="705"/>
        <w:jc w:val="both"/>
      </w:pPr>
      <w:r>
        <w:rPr>
          <w:b/>
        </w:rPr>
        <w:t>9.</w:t>
      </w:r>
      <w:r w:rsidR="0031260A">
        <w:rPr>
          <w:b/>
        </w:rPr>
        <w:t>4</w:t>
      </w:r>
      <w:r w:rsidRPr="001F780C">
        <w:rPr>
          <w:b/>
        </w:rPr>
        <w:tab/>
      </w:r>
      <w:r w:rsidRPr="001F780C">
        <w:t>V případě porušení povinnosti dle čl. 6.</w:t>
      </w:r>
      <w:r w:rsidR="0031260A">
        <w:t>3</w:t>
      </w:r>
      <w:r w:rsidRPr="001F780C">
        <w:t xml:space="preserve"> této smlouvy je prodávající povinen zaplatit kupujícímu smluvní pokutu ve výši 10 % z kupní ceny bez DPH za každé jednotlivé porušení této smluvní povinnosti.</w:t>
      </w:r>
    </w:p>
    <w:p w14:paraId="4A17440B" w14:textId="0745DD5E" w:rsidR="00D713D6" w:rsidRPr="001F780C" w:rsidRDefault="00D713D6" w:rsidP="009A6A45">
      <w:pPr>
        <w:tabs>
          <w:tab w:val="num" w:pos="0"/>
        </w:tabs>
        <w:spacing w:after="0" w:line="240" w:lineRule="auto"/>
        <w:ind w:left="705" w:hanging="705"/>
        <w:jc w:val="both"/>
      </w:pPr>
      <w:r>
        <w:rPr>
          <w:b/>
        </w:rPr>
        <w:t>9.</w:t>
      </w:r>
      <w:r w:rsidR="009654AF">
        <w:rPr>
          <w:b/>
        </w:rPr>
        <w:t>5</w:t>
      </w:r>
      <w:r w:rsidRPr="001F780C">
        <w:rPr>
          <w:b/>
        </w:rPr>
        <w:tab/>
      </w:r>
      <w:r w:rsidRPr="001F780C">
        <w:t>V případě prodlení prodávajícího s odstraněním vad zboží ve lhůtě dle čl. 7.</w:t>
      </w:r>
      <w:r w:rsidR="00FF2373">
        <w:t>5</w:t>
      </w:r>
      <w:r w:rsidRPr="001F780C">
        <w:t xml:space="preserve"> je</w:t>
      </w:r>
      <w:r w:rsidR="0031260A" w:rsidRPr="0031260A">
        <w:t xml:space="preserve"> kupující oprávněn požadovat po prodávajícím smluvní pokutu ve výši 0,05 % z kupní ceny bez DPH</w:t>
      </w:r>
      <w:r w:rsidRPr="001F780C">
        <w:t xml:space="preserve"> za každý případ a </w:t>
      </w:r>
      <w:r w:rsidR="009654AF">
        <w:t xml:space="preserve">každý i </w:t>
      </w:r>
      <w:r w:rsidRPr="001F780C">
        <w:t>započatý den prodlení až do podpisu protokolu o odstranění vady poslední smluvní stranou.</w:t>
      </w:r>
    </w:p>
    <w:p w14:paraId="799A28AB" w14:textId="1B20D125" w:rsidR="00D713D6" w:rsidRPr="001F780C" w:rsidRDefault="00D713D6" w:rsidP="009A6A45">
      <w:pPr>
        <w:tabs>
          <w:tab w:val="num" w:pos="0"/>
        </w:tabs>
        <w:spacing w:after="0" w:line="240" w:lineRule="auto"/>
        <w:ind w:left="705" w:hanging="705"/>
        <w:jc w:val="both"/>
        <w:rPr>
          <w:b/>
        </w:rPr>
      </w:pPr>
      <w:r>
        <w:rPr>
          <w:b/>
        </w:rPr>
        <w:t>9.</w:t>
      </w:r>
      <w:r w:rsidR="009654AF">
        <w:rPr>
          <w:b/>
        </w:rPr>
        <w:t>6</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CC7E007" w:rsidR="00D713D6" w:rsidRPr="001F780C" w:rsidRDefault="00D713D6" w:rsidP="009A6A45">
      <w:pPr>
        <w:tabs>
          <w:tab w:val="num" w:pos="0"/>
        </w:tabs>
        <w:spacing w:after="0" w:line="240" w:lineRule="auto"/>
        <w:ind w:left="705" w:hanging="705"/>
        <w:jc w:val="both"/>
      </w:pPr>
      <w:r>
        <w:rPr>
          <w:b/>
        </w:rPr>
        <w:t>9.</w:t>
      </w:r>
      <w:r w:rsidR="009654AF">
        <w:rPr>
          <w:b/>
        </w:rPr>
        <w:t>7</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44BE1BC3" w:rsidR="00D713D6" w:rsidRPr="001F780C" w:rsidRDefault="00D713D6" w:rsidP="009A6A45">
      <w:pPr>
        <w:tabs>
          <w:tab w:val="num" w:pos="0"/>
        </w:tabs>
        <w:spacing w:after="0" w:line="240" w:lineRule="auto"/>
        <w:ind w:left="705" w:hanging="705"/>
        <w:jc w:val="both"/>
      </w:pPr>
      <w:r>
        <w:rPr>
          <w:b/>
        </w:rPr>
        <w:lastRenderedPageBreak/>
        <w:t>9.</w:t>
      </w:r>
      <w:r w:rsidR="009654AF">
        <w:rPr>
          <w:b/>
        </w:rPr>
        <w:t>8</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70640027"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B258A0">
        <w:rPr>
          <w:b/>
          <w:sz w:val="22"/>
          <w:szCs w:val="22"/>
        </w:rPr>
        <w:t>1</w:t>
      </w:r>
      <w:r w:rsidR="009A3FF3">
        <w:rPr>
          <w:b/>
          <w:sz w:val="22"/>
          <w:szCs w:val="22"/>
        </w:rPr>
        <w:t xml:space="preserve"> </w:t>
      </w:r>
      <w:r w:rsidR="00B258A0">
        <w:rPr>
          <w:b/>
          <w:sz w:val="22"/>
          <w:szCs w:val="22"/>
        </w:rPr>
        <w:t>roku</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4B2870C" w14:textId="11507EFD" w:rsidR="005C399F" w:rsidRDefault="00D713D6" w:rsidP="00076320">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153D7295" w14:textId="12F0BBEA" w:rsidR="00A0171D" w:rsidRPr="00076320" w:rsidRDefault="00D713D6" w:rsidP="00076320">
      <w:pPr>
        <w:pStyle w:val="Zkladntextodsazen"/>
        <w:spacing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436F8C0C" w14:textId="7F0BB80E" w:rsidR="00A0171D" w:rsidRPr="001F780C" w:rsidRDefault="00D713D6" w:rsidP="00F33AD8">
      <w:pPr>
        <w:shd w:val="clear" w:color="auto" w:fill="FFFFFF" w:themeFill="background1"/>
        <w:tabs>
          <w:tab w:val="left" w:pos="4820"/>
          <w:tab w:val="left" w:pos="5103"/>
        </w:tabs>
      </w:pPr>
      <w:r w:rsidRPr="001F780C">
        <w:t xml:space="preserve">V Pardubicích dne </w:t>
      </w:r>
      <w:r w:rsidR="00F33AD8">
        <w:tab/>
      </w:r>
      <w:r w:rsidR="00956BA5">
        <w:t xml:space="preserve">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1D5D852F" w14:textId="04E381F2" w:rsidR="00295D71" w:rsidRDefault="00D713D6" w:rsidP="00D713D6">
      <w:pPr>
        <w:rPr>
          <w:bCs/>
        </w:rPr>
      </w:pPr>
      <w:r w:rsidRPr="001F780C">
        <w:rPr>
          <w:bCs/>
        </w:rPr>
        <w:t xml:space="preserve"> </w:t>
      </w:r>
    </w:p>
    <w:p w14:paraId="5E6B9FA5" w14:textId="016CF633" w:rsidR="00A0171D" w:rsidRDefault="00A0171D" w:rsidP="00D713D6">
      <w:pPr>
        <w:rPr>
          <w:bCs/>
        </w:rPr>
      </w:pPr>
    </w:p>
    <w:p w14:paraId="4C2DC523" w14:textId="77777777" w:rsidR="00076320" w:rsidRPr="001F780C" w:rsidRDefault="00076320"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2DC87173" w14:textId="77777777" w:rsidR="00FD7B95"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p w14:paraId="7D174FA8" w14:textId="36D17ACA" w:rsidR="00FD7B95" w:rsidRDefault="00FD7B95" w:rsidP="00FD7B95">
      <w:pPr>
        <w:pStyle w:val="Zkladntextodsazen"/>
        <w:spacing w:after="0" w:line="240" w:lineRule="auto"/>
        <w:ind w:left="0" w:firstLine="0"/>
        <w:jc w:val="both"/>
        <w:rPr>
          <w:b/>
          <w:bCs/>
          <w:sz w:val="22"/>
          <w:szCs w:val="22"/>
        </w:rPr>
      </w:pPr>
      <w:r w:rsidRPr="00FD7B95">
        <w:rPr>
          <w:b/>
          <w:bCs/>
          <w:sz w:val="22"/>
          <w:szCs w:val="22"/>
        </w:rPr>
        <w:lastRenderedPageBreak/>
        <w:t>Příloha č. 1 - Dílčí specifikace ceny</w:t>
      </w:r>
    </w:p>
    <w:p w14:paraId="1D607AE4" w14:textId="195738B3" w:rsidR="00FD7B95" w:rsidRDefault="00FD7B95" w:rsidP="00FD7B95">
      <w:pPr>
        <w:pStyle w:val="Zkladntextodsazen"/>
        <w:spacing w:after="0" w:line="240" w:lineRule="auto"/>
        <w:ind w:left="0" w:firstLine="0"/>
        <w:jc w:val="both"/>
        <w:rPr>
          <w:b/>
          <w:bCs/>
          <w:sz w:val="22"/>
          <w:szCs w:val="22"/>
        </w:rPr>
      </w:pPr>
    </w:p>
    <w:p w14:paraId="4226E386" w14:textId="199AB603" w:rsidR="00FD7B95" w:rsidRDefault="00FD7B95" w:rsidP="00FD7B95">
      <w:pPr>
        <w:pStyle w:val="Zkladntextodsazen"/>
        <w:spacing w:after="0" w:line="240" w:lineRule="auto"/>
        <w:ind w:left="0" w:firstLine="0"/>
        <w:jc w:val="both"/>
        <w:rPr>
          <w:b/>
          <w:bCs/>
          <w:sz w:val="22"/>
          <w:szCs w:val="22"/>
        </w:rPr>
      </w:pPr>
      <w:r w:rsidRPr="00342A8B">
        <w:rPr>
          <w:rFonts w:asciiTheme="minorHAnsi" w:hAnsiTheme="minorHAnsi"/>
          <w:b/>
          <w:bCs/>
          <w:highlight w:val="yellow"/>
        </w:rPr>
        <w:t xml:space="preserve">……. </w:t>
      </w:r>
      <w:r w:rsidRPr="00342A8B">
        <w:rPr>
          <w:rFonts w:asciiTheme="minorHAnsi" w:hAnsiTheme="minorHAnsi"/>
          <w:highlight w:val="yellow"/>
        </w:rPr>
        <w:t>(doplní dodavatel</w:t>
      </w:r>
      <w:r>
        <w:rPr>
          <w:rFonts w:asciiTheme="minorHAnsi" w:hAnsiTheme="minorHAnsi"/>
          <w:highlight w:val="yellow"/>
        </w:rPr>
        <w:t>)</w:t>
      </w:r>
    </w:p>
    <w:p w14:paraId="5C4B33D5" w14:textId="4C1059B4" w:rsidR="00FD7B95" w:rsidRDefault="00FD7B95" w:rsidP="00FD7B95">
      <w:pPr>
        <w:pStyle w:val="Zkladntextodsazen"/>
        <w:spacing w:after="0" w:line="240" w:lineRule="auto"/>
        <w:ind w:left="0" w:firstLine="0"/>
        <w:jc w:val="both"/>
        <w:rPr>
          <w:b/>
          <w:bCs/>
          <w:sz w:val="22"/>
          <w:szCs w:val="22"/>
        </w:rPr>
      </w:pPr>
    </w:p>
    <w:p w14:paraId="2A4E3ABD" w14:textId="1630312A" w:rsidR="00FD7B95" w:rsidRDefault="00FD7B95" w:rsidP="00FD7B95">
      <w:pPr>
        <w:pStyle w:val="Zkladntextodsazen"/>
        <w:spacing w:after="0" w:line="240" w:lineRule="auto"/>
        <w:ind w:left="0" w:firstLine="0"/>
        <w:jc w:val="both"/>
        <w:rPr>
          <w:b/>
          <w:bCs/>
          <w:sz w:val="22"/>
          <w:szCs w:val="22"/>
        </w:rPr>
      </w:pPr>
    </w:p>
    <w:p w14:paraId="51DADD31" w14:textId="54647ED6" w:rsidR="00FD7B95" w:rsidRDefault="00FD7B95" w:rsidP="00FD7B95">
      <w:pPr>
        <w:pStyle w:val="Zkladntextodsazen"/>
        <w:spacing w:after="0" w:line="240" w:lineRule="auto"/>
        <w:ind w:left="0" w:firstLine="0"/>
        <w:jc w:val="both"/>
        <w:rPr>
          <w:b/>
          <w:bCs/>
          <w:sz w:val="22"/>
          <w:szCs w:val="22"/>
        </w:rPr>
      </w:pPr>
    </w:p>
    <w:p w14:paraId="2E62B002" w14:textId="1B071585" w:rsidR="00FD7B95" w:rsidRDefault="00FD7B95" w:rsidP="00FD7B95">
      <w:pPr>
        <w:pStyle w:val="Zkladntextodsazen"/>
        <w:spacing w:after="0" w:line="240" w:lineRule="auto"/>
        <w:ind w:left="0" w:firstLine="0"/>
        <w:jc w:val="both"/>
        <w:rPr>
          <w:b/>
          <w:bCs/>
          <w:sz w:val="22"/>
          <w:szCs w:val="22"/>
        </w:rPr>
      </w:pPr>
    </w:p>
    <w:p w14:paraId="79D14C28" w14:textId="6D638740" w:rsidR="00FD7B95" w:rsidRDefault="00FD7B95" w:rsidP="00FD7B95">
      <w:pPr>
        <w:pStyle w:val="Zkladntextodsazen"/>
        <w:spacing w:after="0" w:line="240" w:lineRule="auto"/>
        <w:ind w:left="0" w:firstLine="0"/>
        <w:jc w:val="both"/>
        <w:rPr>
          <w:b/>
          <w:bCs/>
          <w:sz w:val="22"/>
          <w:szCs w:val="22"/>
        </w:rPr>
      </w:pPr>
    </w:p>
    <w:p w14:paraId="1E4891AC" w14:textId="61092ADB" w:rsidR="00FD7B95" w:rsidRDefault="00FD7B95" w:rsidP="00FD7B95">
      <w:pPr>
        <w:pStyle w:val="Zkladntextodsazen"/>
        <w:spacing w:after="0" w:line="240" w:lineRule="auto"/>
        <w:ind w:left="0" w:firstLine="0"/>
        <w:jc w:val="both"/>
        <w:rPr>
          <w:b/>
          <w:bCs/>
          <w:sz w:val="22"/>
          <w:szCs w:val="22"/>
        </w:rPr>
      </w:pPr>
    </w:p>
    <w:p w14:paraId="37BDF651" w14:textId="0D9F4457" w:rsidR="00FD7B95" w:rsidRDefault="00FD7B95" w:rsidP="00FD7B95">
      <w:pPr>
        <w:pStyle w:val="Zkladntextodsazen"/>
        <w:spacing w:after="0" w:line="240" w:lineRule="auto"/>
        <w:ind w:left="0" w:firstLine="0"/>
        <w:jc w:val="both"/>
        <w:rPr>
          <w:b/>
          <w:bCs/>
          <w:sz w:val="22"/>
          <w:szCs w:val="22"/>
        </w:rPr>
      </w:pPr>
    </w:p>
    <w:p w14:paraId="320D78F3" w14:textId="49E5D6B9" w:rsidR="00FD7B95" w:rsidRDefault="00FD7B95" w:rsidP="00FD7B95">
      <w:pPr>
        <w:pStyle w:val="Zkladntextodsazen"/>
        <w:spacing w:after="0" w:line="240" w:lineRule="auto"/>
        <w:ind w:left="0" w:firstLine="0"/>
        <w:jc w:val="both"/>
        <w:rPr>
          <w:b/>
          <w:bCs/>
          <w:sz w:val="22"/>
          <w:szCs w:val="22"/>
        </w:rPr>
      </w:pPr>
    </w:p>
    <w:p w14:paraId="116B45E3" w14:textId="5B64BE4D" w:rsidR="00FD7B95" w:rsidRDefault="00FD7B95" w:rsidP="00FD7B95">
      <w:pPr>
        <w:pStyle w:val="Zkladntextodsazen"/>
        <w:spacing w:after="0" w:line="240" w:lineRule="auto"/>
        <w:ind w:left="0" w:firstLine="0"/>
        <w:jc w:val="both"/>
        <w:rPr>
          <w:b/>
          <w:bCs/>
          <w:sz w:val="22"/>
          <w:szCs w:val="22"/>
        </w:rPr>
      </w:pPr>
    </w:p>
    <w:p w14:paraId="42E56996" w14:textId="7610829F" w:rsidR="00FD7B95" w:rsidRDefault="00FD7B95" w:rsidP="00FD7B95">
      <w:pPr>
        <w:pStyle w:val="Zkladntextodsazen"/>
        <w:spacing w:after="0" w:line="240" w:lineRule="auto"/>
        <w:ind w:left="0" w:firstLine="0"/>
        <w:jc w:val="both"/>
        <w:rPr>
          <w:b/>
          <w:bCs/>
          <w:sz w:val="22"/>
          <w:szCs w:val="22"/>
        </w:rPr>
      </w:pPr>
    </w:p>
    <w:p w14:paraId="726FF383" w14:textId="4BDDDC34" w:rsidR="00FD7B95" w:rsidRDefault="00FD7B95" w:rsidP="00FD7B95">
      <w:pPr>
        <w:pStyle w:val="Zkladntextodsazen"/>
        <w:spacing w:after="0" w:line="240" w:lineRule="auto"/>
        <w:ind w:left="0" w:firstLine="0"/>
        <w:jc w:val="both"/>
        <w:rPr>
          <w:b/>
          <w:bCs/>
          <w:sz w:val="22"/>
          <w:szCs w:val="22"/>
        </w:rPr>
      </w:pPr>
    </w:p>
    <w:p w14:paraId="19559B39" w14:textId="04309581" w:rsidR="00FD7B95" w:rsidRDefault="00FD7B95" w:rsidP="00FD7B95">
      <w:pPr>
        <w:pStyle w:val="Zkladntextodsazen"/>
        <w:spacing w:after="0" w:line="240" w:lineRule="auto"/>
        <w:ind w:left="0" w:firstLine="0"/>
        <w:jc w:val="both"/>
        <w:rPr>
          <w:b/>
          <w:bCs/>
          <w:sz w:val="22"/>
          <w:szCs w:val="22"/>
        </w:rPr>
      </w:pPr>
    </w:p>
    <w:p w14:paraId="56E42764" w14:textId="09C803A5" w:rsidR="00FD7B95" w:rsidRDefault="00FD7B95" w:rsidP="00FD7B95">
      <w:pPr>
        <w:pStyle w:val="Zkladntextodsazen"/>
        <w:spacing w:after="0" w:line="240" w:lineRule="auto"/>
        <w:ind w:left="0" w:firstLine="0"/>
        <w:jc w:val="both"/>
        <w:rPr>
          <w:b/>
          <w:bCs/>
          <w:sz w:val="22"/>
          <w:szCs w:val="22"/>
        </w:rPr>
      </w:pPr>
    </w:p>
    <w:p w14:paraId="59407C06" w14:textId="19E2DD08" w:rsidR="00FD7B95" w:rsidRDefault="00FD7B95" w:rsidP="00FD7B95">
      <w:pPr>
        <w:pStyle w:val="Zkladntextodsazen"/>
        <w:spacing w:after="0" w:line="240" w:lineRule="auto"/>
        <w:ind w:left="0" w:firstLine="0"/>
        <w:jc w:val="both"/>
        <w:rPr>
          <w:b/>
          <w:bCs/>
          <w:sz w:val="22"/>
          <w:szCs w:val="22"/>
        </w:rPr>
      </w:pPr>
    </w:p>
    <w:p w14:paraId="2F463022" w14:textId="32B152FB" w:rsidR="00FD7B95" w:rsidRDefault="00FD7B95" w:rsidP="00FD7B95">
      <w:pPr>
        <w:pStyle w:val="Zkladntextodsazen"/>
        <w:spacing w:after="0" w:line="240" w:lineRule="auto"/>
        <w:ind w:left="0" w:firstLine="0"/>
        <w:jc w:val="both"/>
        <w:rPr>
          <w:b/>
          <w:bCs/>
          <w:sz w:val="22"/>
          <w:szCs w:val="22"/>
        </w:rPr>
      </w:pPr>
    </w:p>
    <w:p w14:paraId="57C93DBA" w14:textId="5E51DA8A" w:rsidR="00FD7B95" w:rsidRDefault="00FD7B95" w:rsidP="00FD7B95">
      <w:pPr>
        <w:pStyle w:val="Zkladntextodsazen"/>
        <w:spacing w:after="0" w:line="240" w:lineRule="auto"/>
        <w:ind w:left="0" w:firstLine="0"/>
        <w:jc w:val="both"/>
        <w:rPr>
          <w:b/>
          <w:bCs/>
          <w:sz w:val="22"/>
          <w:szCs w:val="22"/>
        </w:rPr>
      </w:pPr>
    </w:p>
    <w:p w14:paraId="0539D566" w14:textId="16BC67CC" w:rsidR="00FD7B95" w:rsidRDefault="00FD7B95" w:rsidP="00FD7B95">
      <w:pPr>
        <w:pStyle w:val="Zkladntextodsazen"/>
        <w:spacing w:after="0" w:line="240" w:lineRule="auto"/>
        <w:ind w:left="0" w:firstLine="0"/>
        <w:jc w:val="both"/>
        <w:rPr>
          <w:b/>
          <w:bCs/>
          <w:sz w:val="22"/>
          <w:szCs w:val="22"/>
        </w:rPr>
      </w:pPr>
    </w:p>
    <w:p w14:paraId="54E6CA5C" w14:textId="34EE0FAD" w:rsidR="00FD7B95" w:rsidRDefault="00FD7B95" w:rsidP="00FD7B95">
      <w:pPr>
        <w:pStyle w:val="Zkladntextodsazen"/>
        <w:spacing w:after="0" w:line="240" w:lineRule="auto"/>
        <w:ind w:left="0" w:firstLine="0"/>
        <w:jc w:val="both"/>
        <w:rPr>
          <w:b/>
          <w:bCs/>
          <w:sz w:val="22"/>
          <w:szCs w:val="22"/>
        </w:rPr>
      </w:pPr>
    </w:p>
    <w:p w14:paraId="2BDC3B09" w14:textId="3AD1A448" w:rsidR="00FD7B95" w:rsidRDefault="00FD7B95" w:rsidP="00FD7B95">
      <w:pPr>
        <w:pStyle w:val="Zkladntextodsazen"/>
        <w:spacing w:after="0" w:line="240" w:lineRule="auto"/>
        <w:ind w:left="0" w:firstLine="0"/>
        <w:jc w:val="both"/>
        <w:rPr>
          <w:b/>
          <w:bCs/>
          <w:sz w:val="22"/>
          <w:szCs w:val="22"/>
        </w:rPr>
      </w:pPr>
    </w:p>
    <w:p w14:paraId="17983A19" w14:textId="45F97FB0" w:rsidR="00FD7B95" w:rsidRDefault="00FD7B95" w:rsidP="00FD7B95">
      <w:pPr>
        <w:pStyle w:val="Zkladntextodsazen"/>
        <w:spacing w:after="0" w:line="240" w:lineRule="auto"/>
        <w:ind w:left="0" w:firstLine="0"/>
        <w:jc w:val="both"/>
        <w:rPr>
          <w:b/>
          <w:bCs/>
          <w:sz w:val="22"/>
          <w:szCs w:val="22"/>
        </w:rPr>
      </w:pPr>
    </w:p>
    <w:p w14:paraId="0FA45C08" w14:textId="2F6B5142" w:rsidR="00FD7B95" w:rsidRDefault="00FD7B95" w:rsidP="00FD7B95">
      <w:pPr>
        <w:pStyle w:val="Zkladntextodsazen"/>
        <w:spacing w:after="0" w:line="240" w:lineRule="auto"/>
        <w:ind w:left="0" w:firstLine="0"/>
        <w:jc w:val="both"/>
        <w:rPr>
          <w:b/>
          <w:bCs/>
          <w:sz w:val="22"/>
          <w:szCs w:val="22"/>
        </w:rPr>
      </w:pPr>
    </w:p>
    <w:p w14:paraId="43192D37" w14:textId="37E86176" w:rsidR="00FD7B95" w:rsidRDefault="00FD7B95" w:rsidP="00FD7B95">
      <w:pPr>
        <w:pStyle w:val="Zkladntextodsazen"/>
        <w:spacing w:after="0" w:line="240" w:lineRule="auto"/>
        <w:ind w:left="0" w:firstLine="0"/>
        <w:jc w:val="both"/>
        <w:rPr>
          <w:b/>
          <w:bCs/>
          <w:sz w:val="22"/>
          <w:szCs w:val="22"/>
        </w:rPr>
      </w:pPr>
    </w:p>
    <w:p w14:paraId="68EFB478" w14:textId="4EEB602C" w:rsidR="00FD7B95" w:rsidRDefault="00FD7B95" w:rsidP="00FD7B95">
      <w:pPr>
        <w:pStyle w:val="Zkladntextodsazen"/>
        <w:spacing w:after="0" w:line="240" w:lineRule="auto"/>
        <w:ind w:left="0" w:firstLine="0"/>
        <w:jc w:val="both"/>
        <w:rPr>
          <w:b/>
          <w:bCs/>
          <w:sz w:val="22"/>
          <w:szCs w:val="22"/>
        </w:rPr>
      </w:pPr>
    </w:p>
    <w:p w14:paraId="36D54623" w14:textId="2EF07180" w:rsidR="00FD7B95" w:rsidRDefault="00FD7B95" w:rsidP="00FD7B95">
      <w:pPr>
        <w:pStyle w:val="Zkladntextodsazen"/>
        <w:spacing w:after="0" w:line="240" w:lineRule="auto"/>
        <w:ind w:left="0" w:firstLine="0"/>
        <w:jc w:val="both"/>
        <w:rPr>
          <w:b/>
          <w:bCs/>
          <w:sz w:val="22"/>
          <w:szCs w:val="22"/>
        </w:rPr>
      </w:pPr>
    </w:p>
    <w:p w14:paraId="593F0B99" w14:textId="62ACCD16" w:rsidR="00FD7B95" w:rsidRDefault="00FD7B95" w:rsidP="00FD7B95">
      <w:pPr>
        <w:pStyle w:val="Zkladntextodsazen"/>
        <w:spacing w:after="0" w:line="240" w:lineRule="auto"/>
        <w:ind w:left="0" w:firstLine="0"/>
        <w:jc w:val="both"/>
        <w:rPr>
          <w:b/>
          <w:bCs/>
          <w:sz w:val="22"/>
          <w:szCs w:val="22"/>
        </w:rPr>
      </w:pPr>
    </w:p>
    <w:p w14:paraId="1A44C366" w14:textId="5B08E3F0" w:rsidR="00FD7B95" w:rsidRDefault="00FD7B95" w:rsidP="00FD7B95">
      <w:pPr>
        <w:pStyle w:val="Zkladntextodsazen"/>
        <w:spacing w:after="0" w:line="240" w:lineRule="auto"/>
        <w:ind w:left="0" w:firstLine="0"/>
        <w:jc w:val="both"/>
        <w:rPr>
          <w:b/>
          <w:bCs/>
          <w:sz w:val="22"/>
          <w:szCs w:val="22"/>
        </w:rPr>
      </w:pPr>
    </w:p>
    <w:p w14:paraId="7F1D5DC1" w14:textId="24A2A0B6" w:rsidR="00FD7B95" w:rsidRDefault="00FD7B95" w:rsidP="00FD7B95">
      <w:pPr>
        <w:pStyle w:val="Zkladntextodsazen"/>
        <w:spacing w:after="0" w:line="240" w:lineRule="auto"/>
        <w:ind w:left="0" w:firstLine="0"/>
        <w:jc w:val="both"/>
        <w:rPr>
          <w:b/>
          <w:bCs/>
          <w:sz w:val="22"/>
          <w:szCs w:val="22"/>
        </w:rPr>
      </w:pPr>
    </w:p>
    <w:p w14:paraId="0DFC39AA" w14:textId="203CF68B" w:rsidR="00FD7B95" w:rsidRDefault="00FD7B95" w:rsidP="00FD7B95">
      <w:pPr>
        <w:pStyle w:val="Zkladntextodsazen"/>
        <w:spacing w:after="0" w:line="240" w:lineRule="auto"/>
        <w:ind w:left="0" w:firstLine="0"/>
        <w:jc w:val="both"/>
        <w:rPr>
          <w:b/>
          <w:bCs/>
          <w:sz w:val="22"/>
          <w:szCs w:val="22"/>
        </w:rPr>
      </w:pPr>
    </w:p>
    <w:p w14:paraId="5DCAE66B" w14:textId="4BF6925A" w:rsidR="00FD7B95" w:rsidRDefault="00FD7B95" w:rsidP="00FD7B95">
      <w:pPr>
        <w:pStyle w:val="Zkladntextodsazen"/>
        <w:spacing w:after="0" w:line="240" w:lineRule="auto"/>
        <w:ind w:left="0" w:firstLine="0"/>
        <w:jc w:val="both"/>
        <w:rPr>
          <w:b/>
          <w:bCs/>
          <w:sz w:val="22"/>
          <w:szCs w:val="22"/>
        </w:rPr>
      </w:pPr>
    </w:p>
    <w:p w14:paraId="4D596DB9" w14:textId="7AD322AD" w:rsidR="00FD7B95" w:rsidRDefault="00FD7B95" w:rsidP="00FD7B95">
      <w:pPr>
        <w:pStyle w:val="Zkladntextodsazen"/>
        <w:spacing w:after="0" w:line="240" w:lineRule="auto"/>
        <w:ind w:left="0" w:firstLine="0"/>
        <w:jc w:val="both"/>
        <w:rPr>
          <w:b/>
          <w:bCs/>
          <w:sz w:val="22"/>
          <w:szCs w:val="22"/>
        </w:rPr>
      </w:pPr>
    </w:p>
    <w:p w14:paraId="10E64A33" w14:textId="6DB94A09" w:rsidR="00FD7B95" w:rsidRDefault="00FD7B95" w:rsidP="00FD7B95">
      <w:pPr>
        <w:pStyle w:val="Zkladntextodsazen"/>
        <w:spacing w:after="0" w:line="240" w:lineRule="auto"/>
        <w:ind w:left="0" w:firstLine="0"/>
        <w:jc w:val="both"/>
        <w:rPr>
          <w:b/>
          <w:bCs/>
          <w:sz w:val="22"/>
          <w:szCs w:val="22"/>
        </w:rPr>
      </w:pPr>
    </w:p>
    <w:p w14:paraId="785A2E5B" w14:textId="36B15943" w:rsidR="00FD7B95" w:rsidRDefault="00FD7B95" w:rsidP="00FD7B95">
      <w:pPr>
        <w:pStyle w:val="Zkladntextodsazen"/>
        <w:spacing w:after="0" w:line="240" w:lineRule="auto"/>
        <w:ind w:left="0" w:firstLine="0"/>
        <w:jc w:val="both"/>
        <w:rPr>
          <w:b/>
          <w:bCs/>
          <w:sz w:val="22"/>
          <w:szCs w:val="22"/>
        </w:rPr>
      </w:pPr>
    </w:p>
    <w:p w14:paraId="4CBA3116" w14:textId="1DF9F95A" w:rsidR="00FD7B95" w:rsidRDefault="00FD7B95" w:rsidP="00FD7B95">
      <w:pPr>
        <w:pStyle w:val="Zkladntextodsazen"/>
        <w:spacing w:after="0" w:line="240" w:lineRule="auto"/>
        <w:ind w:left="0" w:firstLine="0"/>
        <w:jc w:val="both"/>
        <w:rPr>
          <w:b/>
          <w:bCs/>
          <w:sz w:val="22"/>
          <w:szCs w:val="22"/>
        </w:rPr>
      </w:pPr>
    </w:p>
    <w:p w14:paraId="19DFBBCD" w14:textId="3734739A" w:rsidR="00FD7B95" w:rsidRDefault="00FD7B95" w:rsidP="00FD7B95">
      <w:pPr>
        <w:pStyle w:val="Zkladntextodsazen"/>
        <w:spacing w:after="0" w:line="240" w:lineRule="auto"/>
        <w:ind w:left="0" w:firstLine="0"/>
        <w:jc w:val="both"/>
        <w:rPr>
          <w:b/>
          <w:bCs/>
          <w:sz w:val="22"/>
          <w:szCs w:val="22"/>
        </w:rPr>
      </w:pPr>
    </w:p>
    <w:p w14:paraId="7243A366" w14:textId="27E072B2" w:rsidR="00FD7B95" w:rsidRDefault="00FD7B95" w:rsidP="00FD7B95">
      <w:pPr>
        <w:pStyle w:val="Zkladntextodsazen"/>
        <w:spacing w:after="0" w:line="240" w:lineRule="auto"/>
        <w:ind w:left="0" w:firstLine="0"/>
        <w:jc w:val="both"/>
        <w:rPr>
          <w:b/>
          <w:bCs/>
          <w:sz w:val="22"/>
          <w:szCs w:val="22"/>
        </w:rPr>
      </w:pPr>
    </w:p>
    <w:p w14:paraId="689CED34" w14:textId="6744DC39" w:rsidR="00FD7B95" w:rsidRDefault="00FD7B95" w:rsidP="00FD7B95">
      <w:pPr>
        <w:pStyle w:val="Zkladntextodsazen"/>
        <w:spacing w:after="0" w:line="240" w:lineRule="auto"/>
        <w:ind w:left="0" w:firstLine="0"/>
        <w:jc w:val="both"/>
        <w:rPr>
          <w:b/>
          <w:bCs/>
          <w:sz w:val="22"/>
          <w:szCs w:val="22"/>
        </w:rPr>
      </w:pPr>
    </w:p>
    <w:p w14:paraId="57C16BF8" w14:textId="3257ED33" w:rsidR="00FD7B95" w:rsidRDefault="00FD7B95" w:rsidP="00FD7B95">
      <w:pPr>
        <w:pStyle w:val="Zkladntextodsazen"/>
        <w:spacing w:after="0" w:line="240" w:lineRule="auto"/>
        <w:ind w:left="0" w:firstLine="0"/>
        <w:jc w:val="both"/>
        <w:rPr>
          <w:b/>
          <w:bCs/>
          <w:sz w:val="22"/>
          <w:szCs w:val="22"/>
        </w:rPr>
      </w:pPr>
    </w:p>
    <w:p w14:paraId="72338AC7" w14:textId="3E5FD88C" w:rsidR="00FD7B95" w:rsidRDefault="00FD7B95" w:rsidP="00FD7B95">
      <w:pPr>
        <w:pStyle w:val="Zkladntextodsazen"/>
        <w:spacing w:after="0" w:line="240" w:lineRule="auto"/>
        <w:ind w:left="0" w:firstLine="0"/>
        <w:jc w:val="both"/>
        <w:rPr>
          <w:b/>
          <w:bCs/>
          <w:sz w:val="22"/>
          <w:szCs w:val="22"/>
        </w:rPr>
      </w:pPr>
    </w:p>
    <w:p w14:paraId="7E034E32" w14:textId="5FDBBE1C" w:rsidR="00FD7B95" w:rsidRDefault="00FD7B95" w:rsidP="00FD7B95">
      <w:pPr>
        <w:pStyle w:val="Zkladntextodsazen"/>
        <w:spacing w:after="0" w:line="240" w:lineRule="auto"/>
        <w:ind w:left="0" w:firstLine="0"/>
        <w:jc w:val="both"/>
        <w:rPr>
          <w:b/>
          <w:bCs/>
          <w:sz w:val="22"/>
          <w:szCs w:val="22"/>
        </w:rPr>
      </w:pPr>
    </w:p>
    <w:p w14:paraId="0C193262" w14:textId="3DAE96E5" w:rsidR="00FD7B95" w:rsidRDefault="00FD7B95" w:rsidP="00FD7B95">
      <w:pPr>
        <w:pStyle w:val="Zkladntextodsazen"/>
        <w:spacing w:after="0" w:line="240" w:lineRule="auto"/>
        <w:ind w:left="0" w:firstLine="0"/>
        <w:jc w:val="both"/>
        <w:rPr>
          <w:b/>
          <w:bCs/>
          <w:sz w:val="22"/>
          <w:szCs w:val="22"/>
        </w:rPr>
      </w:pPr>
    </w:p>
    <w:p w14:paraId="6DDF98FE" w14:textId="35FD4541" w:rsidR="00FD7B95" w:rsidRDefault="00FD7B95" w:rsidP="00FD7B95">
      <w:pPr>
        <w:pStyle w:val="Zkladntextodsazen"/>
        <w:spacing w:after="0" w:line="240" w:lineRule="auto"/>
        <w:ind w:left="0" w:firstLine="0"/>
        <w:jc w:val="both"/>
        <w:rPr>
          <w:b/>
          <w:bCs/>
          <w:sz w:val="22"/>
          <w:szCs w:val="22"/>
        </w:rPr>
      </w:pPr>
    </w:p>
    <w:p w14:paraId="5056A78D" w14:textId="2766BD5E" w:rsidR="00FD7B95" w:rsidRDefault="00FD7B95" w:rsidP="00FD7B95">
      <w:pPr>
        <w:pStyle w:val="Zkladntextodsazen"/>
        <w:spacing w:after="0" w:line="240" w:lineRule="auto"/>
        <w:ind w:left="0" w:firstLine="0"/>
        <w:jc w:val="both"/>
        <w:rPr>
          <w:b/>
          <w:bCs/>
          <w:sz w:val="22"/>
          <w:szCs w:val="22"/>
        </w:rPr>
      </w:pPr>
    </w:p>
    <w:p w14:paraId="2B7B7D44" w14:textId="3B81636F" w:rsidR="00FD7B95" w:rsidRDefault="00FD7B95" w:rsidP="00FD7B95">
      <w:pPr>
        <w:pStyle w:val="Zkladntextodsazen"/>
        <w:spacing w:after="0" w:line="240" w:lineRule="auto"/>
        <w:ind w:left="0" w:firstLine="0"/>
        <w:jc w:val="both"/>
        <w:rPr>
          <w:b/>
          <w:bCs/>
          <w:sz w:val="22"/>
          <w:szCs w:val="22"/>
        </w:rPr>
      </w:pPr>
    </w:p>
    <w:p w14:paraId="6DD068F8" w14:textId="6F57F584" w:rsidR="00FD7B95" w:rsidRDefault="00FD7B95" w:rsidP="00FD7B95">
      <w:pPr>
        <w:pStyle w:val="Zkladntextodsazen"/>
        <w:spacing w:after="0" w:line="240" w:lineRule="auto"/>
        <w:ind w:left="0" w:firstLine="0"/>
        <w:jc w:val="both"/>
        <w:rPr>
          <w:b/>
          <w:bCs/>
          <w:sz w:val="22"/>
          <w:szCs w:val="22"/>
        </w:rPr>
      </w:pPr>
    </w:p>
    <w:p w14:paraId="1C72B9DF" w14:textId="78516FA8" w:rsidR="00FD7B95" w:rsidRDefault="00FD7B95" w:rsidP="00FD7B95">
      <w:pPr>
        <w:pStyle w:val="Zkladntextodsazen"/>
        <w:spacing w:after="0" w:line="240" w:lineRule="auto"/>
        <w:ind w:left="0" w:firstLine="0"/>
        <w:jc w:val="both"/>
        <w:rPr>
          <w:b/>
          <w:bCs/>
          <w:sz w:val="22"/>
          <w:szCs w:val="22"/>
        </w:rPr>
      </w:pPr>
    </w:p>
    <w:p w14:paraId="67358374" w14:textId="0B00EA10" w:rsidR="00FD7B95" w:rsidRDefault="00FD7B95" w:rsidP="00FD7B95">
      <w:pPr>
        <w:pStyle w:val="Zkladntextodsazen"/>
        <w:spacing w:after="0" w:line="240" w:lineRule="auto"/>
        <w:ind w:left="0" w:firstLine="0"/>
        <w:jc w:val="both"/>
        <w:rPr>
          <w:b/>
          <w:bCs/>
          <w:sz w:val="22"/>
          <w:szCs w:val="22"/>
        </w:rPr>
      </w:pPr>
    </w:p>
    <w:p w14:paraId="3D201106" w14:textId="1239E947" w:rsidR="00FD7B95" w:rsidRDefault="00FD7B95" w:rsidP="00FD7B95">
      <w:pPr>
        <w:pStyle w:val="Zkladntextodsazen"/>
        <w:spacing w:after="0" w:line="240" w:lineRule="auto"/>
        <w:ind w:left="0" w:firstLine="0"/>
        <w:jc w:val="both"/>
        <w:rPr>
          <w:b/>
          <w:bCs/>
          <w:sz w:val="22"/>
          <w:szCs w:val="22"/>
        </w:rPr>
      </w:pPr>
    </w:p>
    <w:p w14:paraId="52B6F0F4" w14:textId="4F46A844" w:rsidR="00FD7B95" w:rsidRDefault="00FD7B95" w:rsidP="00FD7B95">
      <w:pPr>
        <w:pStyle w:val="Zkladntextodsazen"/>
        <w:spacing w:after="0" w:line="240" w:lineRule="auto"/>
        <w:ind w:left="0" w:firstLine="0"/>
        <w:jc w:val="both"/>
        <w:rPr>
          <w:b/>
          <w:bCs/>
          <w:sz w:val="22"/>
          <w:szCs w:val="22"/>
        </w:rPr>
      </w:pPr>
    </w:p>
    <w:p w14:paraId="26E4CE6E" w14:textId="77777777" w:rsidR="00076320" w:rsidRDefault="00076320" w:rsidP="00FD7B95">
      <w:pPr>
        <w:pStyle w:val="Zkladntextodsazen"/>
        <w:spacing w:after="0" w:line="240" w:lineRule="auto"/>
        <w:jc w:val="both"/>
        <w:rPr>
          <w:b/>
          <w:bCs/>
          <w:sz w:val="22"/>
          <w:szCs w:val="22"/>
        </w:rPr>
      </w:pPr>
    </w:p>
    <w:p w14:paraId="0257CE54" w14:textId="793950FC" w:rsidR="00FD7B95" w:rsidRPr="00FD7B95" w:rsidRDefault="00FD7B95" w:rsidP="00FD7B95">
      <w:pPr>
        <w:pStyle w:val="Zkladntextodsazen"/>
        <w:spacing w:after="0" w:line="240" w:lineRule="auto"/>
        <w:jc w:val="both"/>
        <w:rPr>
          <w:b/>
          <w:bCs/>
          <w:sz w:val="22"/>
          <w:szCs w:val="22"/>
        </w:rPr>
      </w:pPr>
      <w:r w:rsidRPr="00FD7B95">
        <w:rPr>
          <w:b/>
          <w:bCs/>
          <w:sz w:val="22"/>
          <w:szCs w:val="22"/>
        </w:rPr>
        <w:lastRenderedPageBreak/>
        <w:t>Příloha č. 2 – Specifikace zboží</w:t>
      </w:r>
    </w:p>
    <w:p w14:paraId="08D73EA6" w14:textId="7DF06814" w:rsidR="00681405" w:rsidRDefault="00681405" w:rsidP="00B327B6">
      <w:pPr>
        <w:spacing w:after="0"/>
      </w:pPr>
    </w:p>
    <w:p w14:paraId="0AD5D050" w14:textId="0B8B42C4" w:rsidR="00FD7B95" w:rsidRPr="00776A36" w:rsidRDefault="00FD7B95" w:rsidP="00B327B6">
      <w:pPr>
        <w:spacing w:after="0"/>
      </w:pPr>
      <w:r w:rsidRPr="00342A8B">
        <w:rPr>
          <w:rFonts w:asciiTheme="minorHAnsi" w:hAnsiTheme="minorHAnsi"/>
          <w:b/>
          <w:bCs/>
          <w:highlight w:val="yellow"/>
        </w:rPr>
        <w:t xml:space="preserve">……. </w:t>
      </w:r>
      <w:r w:rsidRPr="00342A8B">
        <w:rPr>
          <w:rFonts w:asciiTheme="minorHAnsi" w:hAnsiTheme="minorHAnsi"/>
          <w:highlight w:val="yellow"/>
        </w:rPr>
        <w:t>(doplní dodavatel</w:t>
      </w:r>
      <w:r>
        <w:rPr>
          <w:rFonts w:asciiTheme="minorHAnsi" w:hAnsiTheme="minorHAnsi"/>
          <w:highlight w:val="yellow"/>
        </w:rPr>
        <w:t>)</w:t>
      </w:r>
    </w:p>
    <w:sectPr w:rsidR="00FD7B95" w:rsidRPr="00776A36" w:rsidSect="00F34701">
      <w:headerReference w:type="default" r:id="rId8"/>
      <w:footerReference w:type="default" r:id="rId9"/>
      <w:type w:val="continuous"/>
      <w:pgSz w:w="11906" w:h="16838" w:code="9"/>
      <w:pgMar w:top="1418" w:right="1134" w:bottom="1134" w:left="1134" w:header="51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2E5AF4C0">
          <wp:simplePos x="0" y="0"/>
          <wp:positionH relativeFrom="margin">
            <wp:align>right</wp:align>
          </wp:positionH>
          <wp:positionV relativeFrom="paragraph">
            <wp:posOffset>-41275</wp:posOffset>
          </wp:positionV>
          <wp:extent cx="2281696" cy="612000"/>
          <wp:effectExtent l="0" t="0" r="4445"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7826BC"/>
    <w:multiLevelType w:val="hybridMultilevel"/>
    <w:tmpl w:val="1E089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1"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7"/>
  </w:num>
  <w:num w:numId="2">
    <w:abstractNumId w:val="22"/>
  </w:num>
  <w:num w:numId="3">
    <w:abstractNumId w:val="19"/>
  </w:num>
  <w:num w:numId="4">
    <w:abstractNumId w:val="5"/>
  </w:num>
  <w:num w:numId="5">
    <w:abstractNumId w:val="24"/>
  </w:num>
  <w:num w:numId="6">
    <w:abstractNumId w:val="32"/>
  </w:num>
  <w:num w:numId="7">
    <w:abstractNumId w:val="33"/>
  </w:num>
  <w:num w:numId="8">
    <w:abstractNumId w:val="28"/>
  </w:num>
  <w:num w:numId="9">
    <w:abstractNumId w:val="6"/>
  </w:num>
  <w:num w:numId="10">
    <w:abstractNumId w:val="15"/>
  </w:num>
  <w:num w:numId="11">
    <w:abstractNumId w:val="14"/>
  </w:num>
  <w:num w:numId="12">
    <w:abstractNumId w:val="30"/>
  </w:num>
  <w:num w:numId="13">
    <w:abstractNumId w:val="10"/>
  </w:num>
  <w:num w:numId="14">
    <w:abstractNumId w:val="31"/>
  </w:num>
  <w:num w:numId="15">
    <w:abstractNumId w:val="16"/>
  </w:num>
  <w:num w:numId="16">
    <w:abstractNumId w:val="18"/>
  </w:num>
  <w:num w:numId="17">
    <w:abstractNumId w:val="29"/>
  </w:num>
  <w:num w:numId="18">
    <w:abstractNumId w:val="4"/>
  </w:num>
  <w:num w:numId="19">
    <w:abstractNumId w:val="9"/>
  </w:num>
  <w:num w:numId="20">
    <w:abstractNumId w:val="23"/>
  </w:num>
  <w:num w:numId="21">
    <w:abstractNumId w:val="12"/>
  </w:num>
  <w:num w:numId="22">
    <w:abstractNumId w:val="11"/>
  </w:num>
  <w:num w:numId="23">
    <w:abstractNumId w:val="25"/>
  </w:num>
  <w:num w:numId="24">
    <w:abstractNumId w:val="7"/>
  </w:num>
  <w:num w:numId="25">
    <w:abstractNumId w:val="26"/>
  </w:num>
  <w:num w:numId="26">
    <w:abstractNumId w:val="21"/>
  </w:num>
  <w:num w:numId="27">
    <w:abstractNumId w:val="8"/>
  </w:num>
  <w:num w:numId="28">
    <w:abstractNumId w:val="13"/>
  </w:num>
  <w:num w:numId="29">
    <w:abstractNumId w:val="20"/>
  </w:num>
  <w:num w:numId="3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320"/>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2DD"/>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31D"/>
    <w:rsid w:val="00176D29"/>
    <w:rsid w:val="00177A76"/>
    <w:rsid w:val="00177C1F"/>
    <w:rsid w:val="001805FB"/>
    <w:rsid w:val="0018128C"/>
    <w:rsid w:val="00181562"/>
    <w:rsid w:val="00181AA9"/>
    <w:rsid w:val="00182419"/>
    <w:rsid w:val="00182726"/>
    <w:rsid w:val="00183105"/>
    <w:rsid w:val="0018378D"/>
    <w:rsid w:val="001837A0"/>
    <w:rsid w:val="00183810"/>
    <w:rsid w:val="00183F1A"/>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60A"/>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4CD"/>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54AF"/>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D68"/>
    <w:rsid w:val="009C1F31"/>
    <w:rsid w:val="009C2390"/>
    <w:rsid w:val="009C27A4"/>
    <w:rsid w:val="009C3882"/>
    <w:rsid w:val="009C3F4D"/>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427"/>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1C1C"/>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317"/>
    <w:rsid w:val="00F336A7"/>
    <w:rsid w:val="00F337D8"/>
    <w:rsid w:val="00F33AD8"/>
    <w:rsid w:val="00F34701"/>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2EB"/>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D7B95"/>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11</Pages>
  <Words>3591</Words>
  <Characters>22529</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26068</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70</cp:revision>
  <cp:lastPrinted>2018-03-07T15:02:00Z</cp:lastPrinted>
  <dcterms:created xsi:type="dcterms:W3CDTF">2016-03-14T13:59:00Z</dcterms:created>
  <dcterms:modified xsi:type="dcterms:W3CDTF">2022-02-15T01:01:00Z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